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1BFFB80" w14:textId="21A6EE83" w:rsidR="00EE1037" w:rsidRPr="00EE1037" w:rsidRDefault="00936BC3" w:rsidP="00EE1037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36BC3">
        <w:rPr>
          <w:rFonts w:ascii="Arial" w:hAnsi="Arial" w:cs="Arial"/>
          <w:b/>
          <w:bCs/>
          <w:sz w:val="22"/>
          <w:szCs w:val="22"/>
          <w:lang w:val="pl-PL" w:eastAsia="pl-PL"/>
        </w:rPr>
        <w:t>Przebudowa dróg powiatowych Nr 1 154R w m. Breń Osuchowski                                                                                                     oraz Nr 1 155R w m. Dąbrówka Osuchowska na łącznej długości 1,700 km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0CA2C" w14:textId="77777777" w:rsidR="002E7B57" w:rsidRDefault="002E7B57" w:rsidP="00AC1A4B">
      <w:r>
        <w:separator/>
      </w:r>
    </w:p>
  </w:endnote>
  <w:endnote w:type="continuationSeparator" w:id="0">
    <w:p w14:paraId="782E6B4B" w14:textId="77777777" w:rsidR="002E7B57" w:rsidRDefault="002E7B5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2C74F" w14:textId="77777777" w:rsidR="002E7B57" w:rsidRDefault="002E7B57" w:rsidP="00AC1A4B">
      <w:r>
        <w:separator/>
      </w:r>
    </w:p>
  </w:footnote>
  <w:footnote w:type="continuationSeparator" w:id="0">
    <w:p w14:paraId="3EF41376" w14:textId="77777777" w:rsidR="002E7B57" w:rsidRDefault="002E7B5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20BB75C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36BC3">
      <w:rPr>
        <w:rFonts w:ascii="Calibri" w:hAnsi="Calibri"/>
        <w:b/>
        <w:bCs/>
        <w:color w:val="4F81BD"/>
        <w:sz w:val="18"/>
        <w:szCs w:val="18"/>
        <w:lang w:val="pl-PL" w:eastAsia="ar-SA"/>
      </w:rPr>
      <w:t>61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B5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6BC3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2021-01-22T11:33:00Z</cp:lastPrinted>
  <dcterms:created xsi:type="dcterms:W3CDTF">2021-02-17T13:12:00Z</dcterms:created>
  <dcterms:modified xsi:type="dcterms:W3CDTF">2023-09-12T09:47:00Z</dcterms:modified>
</cp:coreProperties>
</file>